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4016AE6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5EEE2F8" w14:textId="6FCA6F38" w:rsidR="008C5419" w:rsidRPr="00FF7E3A" w:rsidRDefault="009C5B73" w:rsidP="00EA1901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1" w:name="_Hlk112055198"/>
      <w:bookmarkStart w:id="2" w:name="_Hlk112055199"/>
      <w:bookmarkStart w:id="3" w:name="_Hlk157082471"/>
      <w:bookmarkStart w:id="4" w:name="_Hlk129587002"/>
      <w:r w:rsidRPr="008A7B40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Utwardzenie miejsc postojowych w ciągu ul. Grunwaldzkiej w Bydgoszczy </w:t>
      </w:r>
      <w:r>
        <w:rPr>
          <w:rFonts w:ascii="Calibri" w:eastAsia="Calibri" w:hAnsi="Calibri" w:cs="Calibri"/>
          <w:b/>
          <w:bCs/>
          <w:sz w:val="26"/>
          <w:szCs w:val="26"/>
          <w:lang w:eastAsia="en-US"/>
        </w:rPr>
        <w:br/>
      </w:r>
      <w:r w:rsidRPr="008A7B40">
        <w:rPr>
          <w:rFonts w:ascii="Calibri" w:eastAsia="Calibri" w:hAnsi="Calibri" w:cs="Calibri"/>
          <w:b/>
          <w:bCs/>
          <w:sz w:val="26"/>
          <w:szCs w:val="26"/>
          <w:lang w:eastAsia="en-US"/>
        </w:rPr>
        <w:t>(droga serwisowa) na odcinku od ul. Grunwaldzkiej 111 do ul. Grunwaldzkiej 131</w:t>
      </w:r>
      <w:r w:rsidR="00255441" w:rsidRPr="00255441">
        <w:rPr>
          <w:rFonts w:ascii="Calibri" w:hAnsi="Calibri"/>
          <w:b/>
          <w:bCs/>
          <w:iCs/>
          <w:sz w:val="28"/>
          <w:szCs w:val="28"/>
        </w:rPr>
        <w:t xml:space="preserve"> </w:t>
      </w:r>
      <w:bookmarkEnd w:id="1"/>
      <w:bookmarkEnd w:id="2"/>
    </w:p>
    <w:bookmarkEnd w:id="3"/>
    <w:bookmarkEnd w:id="4"/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12EB2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3781466A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05E606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542A14" w14:textId="77777777" w:rsidR="007F6B9A" w:rsidRDefault="007F6B9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D5CC966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A71C34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F1E20A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7969B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DA0B71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F5C618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D4A9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E3E584" w14:textId="77777777" w:rsidR="00EA1901" w:rsidRPr="00661C2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BF10B4" w14:textId="3E16284F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</w:t>
      </w:r>
      <w:r w:rsidR="00EF0716" w:rsidRPr="00EF0716">
        <w:rPr>
          <w:i/>
        </w:rPr>
        <w:t>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5848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C5B61" w14:textId="77777777" w:rsidR="00694675" w:rsidRDefault="00694675">
      <w:r>
        <w:separator/>
      </w:r>
    </w:p>
  </w:endnote>
  <w:endnote w:type="continuationSeparator" w:id="0">
    <w:p w14:paraId="60A15A16" w14:textId="77777777" w:rsidR="00694675" w:rsidRDefault="00694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4F4EC" w14:textId="77777777" w:rsidR="00255441" w:rsidRDefault="002554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8EA9B" w14:textId="77777777" w:rsidR="00255441" w:rsidRDefault="002554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1B755" w14:textId="77777777" w:rsidR="00255441" w:rsidRDefault="002554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5D36B" w14:textId="77777777" w:rsidR="00694675" w:rsidRDefault="00694675">
      <w:r>
        <w:separator/>
      </w:r>
    </w:p>
  </w:footnote>
  <w:footnote w:type="continuationSeparator" w:id="0">
    <w:p w14:paraId="321688E0" w14:textId="77777777" w:rsidR="00694675" w:rsidRDefault="00694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951E8" w14:textId="77777777" w:rsidR="00255441" w:rsidRDefault="002554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659F2" w14:textId="77777777" w:rsidR="00255441" w:rsidRDefault="002554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4E4C4F8E" w:rsidR="003A26E2" w:rsidRPr="00C35A35" w:rsidRDefault="00EA1901" w:rsidP="004D1B0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395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5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9C5B73">
      <w:rPr>
        <w:rFonts w:ascii="Calibri" w:hAnsi="Calibri"/>
        <w:b/>
        <w:bCs/>
        <w:sz w:val="24"/>
        <w:szCs w:val="24"/>
      </w:rPr>
      <w:t>33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5"/>
    <w:r>
      <w:rPr>
        <w:rFonts w:ascii="Calibri" w:hAnsi="Calibri"/>
        <w:b/>
        <w:bCs/>
        <w:sz w:val="24"/>
        <w:szCs w:val="24"/>
      </w:rPr>
      <w:t xml:space="preserve">5    </w:t>
    </w:r>
    <w:r w:rsidR="004D1B0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9C5B73">
      <w:rPr>
        <w:rFonts w:ascii="Calibri" w:hAnsi="Calibri"/>
        <w:i/>
        <w:sz w:val="18"/>
      </w:rPr>
      <w:t>6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693D"/>
    <w:rsid w:val="0001771B"/>
    <w:rsid w:val="00025856"/>
    <w:rsid w:val="00027225"/>
    <w:rsid w:val="00034826"/>
    <w:rsid w:val="00036ADA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992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55441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4D27"/>
    <w:rsid w:val="003F6B45"/>
    <w:rsid w:val="003F6F72"/>
    <w:rsid w:val="00403F73"/>
    <w:rsid w:val="0040661C"/>
    <w:rsid w:val="0040699D"/>
    <w:rsid w:val="004078F8"/>
    <w:rsid w:val="00414281"/>
    <w:rsid w:val="0042056E"/>
    <w:rsid w:val="00426B7B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A57D1"/>
    <w:rsid w:val="004B2DB6"/>
    <w:rsid w:val="004B6DF2"/>
    <w:rsid w:val="004C1452"/>
    <w:rsid w:val="004C1958"/>
    <w:rsid w:val="004C4734"/>
    <w:rsid w:val="004D01D1"/>
    <w:rsid w:val="004D12D8"/>
    <w:rsid w:val="004D1B0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5972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48E8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28D"/>
    <w:rsid w:val="005F5B09"/>
    <w:rsid w:val="005F61C8"/>
    <w:rsid w:val="005F7065"/>
    <w:rsid w:val="006005D8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4675"/>
    <w:rsid w:val="006955C9"/>
    <w:rsid w:val="006975BB"/>
    <w:rsid w:val="006A66D2"/>
    <w:rsid w:val="006A6771"/>
    <w:rsid w:val="006B2666"/>
    <w:rsid w:val="006B2D97"/>
    <w:rsid w:val="006B3AA9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6B9A"/>
    <w:rsid w:val="007F7718"/>
    <w:rsid w:val="0080050A"/>
    <w:rsid w:val="00801745"/>
    <w:rsid w:val="008048B1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37B15"/>
    <w:rsid w:val="008408E1"/>
    <w:rsid w:val="008418BB"/>
    <w:rsid w:val="00842B68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5419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588D"/>
    <w:rsid w:val="00947EFB"/>
    <w:rsid w:val="00954564"/>
    <w:rsid w:val="00956AC1"/>
    <w:rsid w:val="0096342C"/>
    <w:rsid w:val="00967690"/>
    <w:rsid w:val="00970DEF"/>
    <w:rsid w:val="009779E8"/>
    <w:rsid w:val="00977A57"/>
    <w:rsid w:val="00986F7A"/>
    <w:rsid w:val="00990D02"/>
    <w:rsid w:val="0099477F"/>
    <w:rsid w:val="009A2CC3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5B73"/>
    <w:rsid w:val="009C72B9"/>
    <w:rsid w:val="009D0F9C"/>
    <w:rsid w:val="009D43FD"/>
    <w:rsid w:val="009E0261"/>
    <w:rsid w:val="009E08F9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D55A3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85A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0F14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3E89"/>
    <w:rsid w:val="00D236FF"/>
    <w:rsid w:val="00D24DB8"/>
    <w:rsid w:val="00D25E65"/>
    <w:rsid w:val="00D27E6E"/>
    <w:rsid w:val="00D31566"/>
    <w:rsid w:val="00D3392D"/>
    <w:rsid w:val="00D33EB3"/>
    <w:rsid w:val="00D35EC8"/>
    <w:rsid w:val="00D373A0"/>
    <w:rsid w:val="00D40629"/>
    <w:rsid w:val="00D4095D"/>
    <w:rsid w:val="00D43AAD"/>
    <w:rsid w:val="00D45FE1"/>
    <w:rsid w:val="00D5399C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5EE7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1901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0FD5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30</cp:revision>
  <cp:lastPrinted>2021-03-16T09:20:00Z</cp:lastPrinted>
  <dcterms:created xsi:type="dcterms:W3CDTF">2021-06-28T12:16:00Z</dcterms:created>
  <dcterms:modified xsi:type="dcterms:W3CDTF">2025-07-16T09:16:00Z</dcterms:modified>
</cp:coreProperties>
</file>